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768B2CB9" w:rsidR="006A48AF" w:rsidRDefault="00211914" w:rsidP="00921BDD">
      <w:pPr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211914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21191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1914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21191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1914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211914">
        <w:rPr>
          <w:rFonts w:ascii="Arial" w:hAnsi="Arial" w:cs="Arial"/>
          <w:b/>
          <w:bCs/>
          <w:sz w:val="22"/>
          <w:szCs w:val="22"/>
        </w:rPr>
        <w:t xml:space="preserve"> Nr 1 151R </w:t>
      </w:r>
      <w:proofErr w:type="spellStart"/>
      <w:r w:rsidRPr="00211914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21191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1914">
        <w:rPr>
          <w:rFonts w:ascii="Arial" w:hAnsi="Arial" w:cs="Arial"/>
          <w:b/>
          <w:bCs/>
          <w:sz w:val="22"/>
          <w:szCs w:val="22"/>
        </w:rPr>
        <w:t>Górki</w:t>
      </w:r>
      <w:proofErr w:type="spellEnd"/>
      <w:r w:rsidRPr="00211914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211914">
        <w:rPr>
          <w:rFonts w:ascii="Arial" w:hAnsi="Arial" w:cs="Arial"/>
          <w:b/>
          <w:bCs/>
          <w:sz w:val="22"/>
          <w:szCs w:val="22"/>
        </w:rPr>
        <w:t>Czermin</w:t>
      </w:r>
      <w:proofErr w:type="spellEnd"/>
      <w:r w:rsidRPr="00211914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211914">
        <w:rPr>
          <w:rFonts w:ascii="Arial" w:hAnsi="Arial" w:cs="Arial"/>
          <w:b/>
          <w:bCs/>
          <w:sz w:val="22"/>
          <w:szCs w:val="22"/>
        </w:rPr>
        <w:t>Rzędzianowice</w:t>
      </w:r>
      <w:proofErr w:type="spellEnd"/>
      <w:r w:rsidRPr="0021191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1914">
        <w:rPr>
          <w:rFonts w:ascii="Arial" w:hAnsi="Arial" w:cs="Arial"/>
          <w:b/>
          <w:bCs/>
          <w:sz w:val="22"/>
          <w:szCs w:val="22"/>
        </w:rPr>
        <w:t>polegającej</w:t>
      </w:r>
      <w:proofErr w:type="spellEnd"/>
      <w:r w:rsidRPr="0021191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1914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21191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1914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21191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1914"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 w:rsidRPr="00211914"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 w:rsidRPr="00211914">
        <w:rPr>
          <w:rFonts w:ascii="Arial" w:hAnsi="Arial" w:cs="Arial"/>
          <w:b/>
          <w:bCs/>
          <w:sz w:val="22"/>
          <w:szCs w:val="22"/>
        </w:rPr>
        <w:t>Łysakówek</w:t>
      </w:r>
      <w:proofErr w:type="spellEnd"/>
      <w:r w:rsidRPr="0021191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1914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21191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1914">
        <w:rPr>
          <w:rFonts w:ascii="Arial" w:hAnsi="Arial" w:cs="Arial"/>
          <w:b/>
          <w:bCs/>
          <w:sz w:val="22"/>
          <w:szCs w:val="22"/>
        </w:rPr>
        <w:t>długości</w:t>
      </w:r>
      <w:proofErr w:type="spellEnd"/>
      <w:r w:rsidRPr="00211914">
        <w:rPr>
          <w:rFonts w:ascii="Arial" w:hAnsi="Arial" w:cs="Arial"/>
          <w:b/>
          <w:bCs/>
          <w:sz w:val="22"/>
          <w:szCs w:val="22"/>
        </w:rPr>
        <w:t xml:space="preserve"> 0,165 km </w:t>
      </w:r>
      <w:proofErr w:type="spellStart"/>
      <w:r w:rsidRPr="00211914">
        <w:rPr>
          <w:rFonts w:ascii="Arial" w:hAnsi="Arial" w:cs="Arial"/>
          <w:b/>
          <w:bCs/>
          <w:sz w:val="22"/>
          <w:szCs w:val="22"/>
        </w:rPr>
        <w:t>oraz</w:t>
      </w:r>
      <w:proofErr w:type="spellEnd"/>
      <w:r w:rsidRPr="00211914">
        <w:rPr>
          <w:rFonts w:ascii="Arial" w:hAnsi="Arial" w:cs="Arial"/>
          <w:b/>
          <w:bCs/>
          <w:sz w:val="22"/>
          <w:szCs w:val="22"/>
        </w:rPr>
        <w:t> w m. </w:t>
      </w:r>
      <w:proofErr w:type="spellStart"/>
      <w:r w:rsidRPr="00211914">
        <w:rPr>
          <w:rFonts w:ascii="Arial" w:hAnsi="Arial" w:cs="Arial"/>
          <w:b/>
          <w:bCs/>
          <w:sz w:val="22"/>
          <w:szCs w:val="22"/>
        </w:rPr>
        <w:t>Łysaków</w:t>
      </w:r>
      <w:proofErr w:type="spellEnd"/>
      <w:r w:rsidRPr="0021191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1914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21191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11914">
        <w:rPr>
          <w:rFonts w:ascii="Arial" w:hAnsi="Arial" w:cs="Arial"/>
          <w:b/>
          <w:bCs/>
          <w:sz w:val="22"/>
          <w:szCs w:val="22"/>
        </w:rPr>
        <w:t>długości</w:t>
      </w:r>
      <w:proofErr w:type="spellEnd"/>
      <w:r w:rsidRPr="00211914">
        <w:rPr>
          <w:rFonts w:ascii="Arial" w:hAnsi="Arial" w:cs="Arial"/>
          <w:b/>
          <w:bCs/>
          <w:sz w:val="22"/>
          <w:szCs w:val="22"/>
        </w:rPr>
        <w:t xml:space="preserve"> 0,035 km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FF271C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FF271C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FF271C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FF271C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FF271C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FF271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FF271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FF271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FF271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4F782C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4F782C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4F782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F782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4F782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4F782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FE6E9" w14:textId="77777777" w:rsidR="002E15F2" w:rsidRDefault="002E15F2" w:rsidP="00AC1A4B">
      <w:r>
        <w:separator/>
      </w:r>
    </w:p>
  </w:endnote>
  <w:endnote w:type="continuationSeparator" w:id="0">
    <w:p w14:paraId="773E2FDE" w14:textId="77777777" w:rsidR="002E15F2" w:rsidRDefault="002E15F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F2BC7" w14:textId="77777777" w:rsidR="002E15F2" w:rsidRDefault="002E15F2" w:rsidP="00AC1A4B">
      <w:r>
        <w:separator/>
      </w:r>
    </w:p>
  </w:footnote>
  <w:footnote w:type="continuationSeparator" w:id="0">
    <w:p w14:paraId="5835E6B2" w14:textId="77777777" w:rsidR="002E15F2" w:rsidRDefault="002E15F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4DF859A6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320FD6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178953B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E23263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21191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2021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914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AB5"/>
    <w:rsid w:val="002D2663"/>
    <w:rsid w:val="002D72E3"/>
    <w:rsid w:val="002E15F2"/>
    <w:rsid w:val="002E2B97"/>
    <w:rsid w:val="002E5487"/>
    <w:rsid w:val="002E7D03"/>
    <w:rsid w:val="002F6C32"/>
    <w:rsid w:val="003021A4"/>
    <w:rsid w:val="0030424F"/>
    <w:rsid w:val="00312AF9"/>
    <w:rsid w:val="003144A6"/>
    <w:rsid w:val="00320FD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623A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4F782C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3128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1BDD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643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1535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263"/>
    <w:rsid w:val="00E23A00"/>
    <w:rsid w:val="00E3036A"/>
    <w:rsid w:val="00E334B8"/>
    <w:rsid w:val="00E34751"/>
    <w:rsid w:val="00E42204"/>
    <w:rsid w:val="00E435E0"/>
    <w:rsid w:val="00E456DD"/>
    <w:rsid w:val="00E537A2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2756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271C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18</cp:revision>
  <cp:lastPrinted>2021-01-22T11:33:00Z</cp:lastPrinted>
  <dcterms:created xsi:type="dcterms:W3CDTF">2021-02-17T13:20:00Z</dcterms:created>
  <dcterms:modified xsi:type="dcterms:W3CDTF">2021-10-11T07:17:00Z</dcterms:modified>
</cp:coreProperties>
</file>